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201B6" w14:textId="46EC1A8A" w:rsidR="00132A6F" w:rsidRDefault="00122D8E" w:rsidP="00132A6F">
      <w:pPr>
        <w:tabs>
          <w:tab w:val="left" w:pos="3945"/>
          <w:tab w:val="center" w:pos="4758"/>
        </w:tabs>
        <w:jc w:val="right"/>
      </w:pPr>
      <w:r>
        <w:t xml:space="preserve"> </w:t>
      </w:r>
      <w:r w:rsidR="00132A6F">
        <w:tab/>
      </w:r>
    </w:p>
    <w:p w14:paraId="0FF98C87" w14:textId="6AC2EB95" w:rsidR="00132A6F" w:rsidRPr="00132A6F" w:rsidRDefault="00122D8E" w:rsidP="00122D8E">
      <w:pPr>
        <w:ind w:firstLine="0"/>
        <w:rPr>
          <w:b/>
          <w:bCs/>
        </w:rPr>
      </w:pPr>
      <w:r>
        <w:rPr>
          <w:b/>
          <w:bCs/>
        </w:rPr>
        <w:t xml:space="preserve">               </w:t>
      </w:r>
      <w:r w:rsidR="00132A6F" w:rsidRPr="00132A6F">
        <w:rPr>
          <w:b/>
          <w:bCs/>
        </w:rPr>
        <w:t xml:space="preserve">СОВЕТ </w:t>
      </w:r>
      <w:r w:rsidR="008B4CE1">
        <w:rPr>
          <w:b/>
          <w:bCs/>
        </w:rPr>
        <w:t>СЕЛЬСКОГО ПОСЕЛЕНИЯ «</w:t>
      </w:r>
      <w:r w:rsidR="00647CA3">
        <w:rPr>
          <w:b/>
          <w:bCs/>
        </w:rPr>
        <w:t>НОМОКОНОВСКОЕ</w:t>
      </w:r>
      <w:r w:rsidR="008B4CE1">
        <w:rPr>
          <w:b/>
          <w:bCs/>
        </w:rPr>
        <w:t>»</w:t>
      </w:r>
    </w:p>
    <w:p w14:paraId="7390D53B" w14:textId="77777777" w:rsidR="00132A6F" w:rsidRPr="00132A6F" w:rsidRDefault="00132A6F" w:rsidP="00132A6F">
      <w:pPr>
        <w:pStyle w:val="20"/>
        <w:jc w:val="center"/>
      </w:pPr>
      <w:r w:rsidRPr="00132A6F">
        <w:t>РЕШЕНИЕ</w:t>
      </w:r>
    </w:p>
    <w:p w14:paraId="16512F7F" w14:textId="77777777" w:rsidR="00132A6F" w:rsidRDefault="00132A6F" w:rsidP="00132A6F">
      <w:pPr>
        <w:jc w:val="center"/>
        <w:rPr>
          <w:szCs w:val="28"/>
        </w:rPr>
      </w:pPr>
    </w:p>
    <w:p w14:paraId="4397E6BD" w14:textId="7EC783C6" w:rsidR="00132A6F" w:rsidRDefault="00122D8E" w:rsidP="00122D8E">
      <w:pPr>
        <w:ind w:firstLine="0"/>
      </w:pPr>
      <w:r>
        <w:tab/>
        <w:t xml:space="preserve">«14» </w:t>
      </w:r>
      <w:proofErr w:type="gramStart"/>
      <w:r>
        <w:t xml:space="preserve">ноября </w:t>
      </w:r>
      <w:r w:rsidR="00132A6F">
        <w:t xml:space="preserve"> </w:t>
      </w:r>
      <w:r w:rsidR="00132A6F" w:rsidRPr="005E020F">
        <w:t>20</w:t>
      </w:r>
      <w:r w:rsidR="00132A6F">
        <w:t>24</w:t>
      </w:r>
      <w:proofErr w:type="gramEnd"/>
      <w:r w:rsidR="00132A6F" w:rsidRPr="005E020F">
        <w:t>г</w:t>
      </w:r>
      <w:r w:rsidR="00132A6F">
        <w:t>ода</w:t>
      </w:r>
      <w:r w:rsidR="00132A6F" w:rsidRPr="005E020F">
        <w:tab/>
      </w:r>
      <w:r w:rsidR="00132A6F" w:rsidRPr="005E020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 w:rsidRPr="005E020F">
        <w:t xml:space="preserve">№ </w:t>
      </w:r>
      <w:r>
        <w:t>134</w:t>
      </w:r>
    </w:p>
    <w:p w14:paraId="357BC511" w14:textId="77777777" w:rsidR="00132A6F" w:rsidRDefault="00132A6F" w:rsidP="00132A6F"/>
    <w:p w14:paraId="6843DFEF" w14:textId="75B3AFA2" w:rsidR="00132A6F" w:rsidRPr="003311A0" w:rsidRDefault="00122D8E" w:rsidP="00132A6F">
      <w:pPr>
        <w:jc w:val="center"/>
        <w:rPr>
          <w:b/>
        </w:rPr>
      </w:pPr>
      <w:r>
        <w:rPr>
          <w:b/>
        </w:rPr>
        <w:t xml:space="preserve">О рассмотрении </w:t>
      </w:r>
      <w:proofErr w:type="gramStart"/>
      <w:r>
        <w:rPr>
          <w:b/>
        </w:rPr>
        <w:t xml:space="preserve">проекта  </w:t>
      </w:r>
      <w:r w:rsidR="00132A6F" w:rsidRPr="003311A0">
        <w:rPr>
          <w:b/>
        </w:rPr>
        <w:t>«</w:t>
      </w:r>
      <w:proofErr w:type="gramEnd"/>
      <w:r w:rsidR="00132A6F" w:rsidRPr="003311A0">
        <w:rPr>
          <w:b/>
        </w:rPr>
        <w:t xml:space="preserve">О бюджете </w:t>
      </w:r>
      <w:r w:rsidR="008B4CE1">
        <w:rPr>
          <w:b/>
        </w:rPr>
        <w:t>сельского поселения «</w:t>
      </w:r>
      <w:r w:rsidR="00647CA3">
        <w:rPr>
          <w:b/>
        </w:rPr>
        <w:t>Номоконовское</w:t>
      </w:r>
      <w:r w:rsidR="008B4CE1">
        <w:rPr>
          <w:b/>
        </w:rPr>
        <w:t>»</w:t>
      </w:r>
      <w:r w:rsidR="00647CA3">
        <w:rPr>
          <w:b/>
        </w:rPr>
        <w:t xml:space="preserve"> </w:t>
      </w:r>
      <w:r w:rsidR="00132A6F" w:rsidRPr="003311A0">
        <w:rPr>
          <w:b/>
        </w:rPr>
        <w:t>на 20</w:t>
      </w:r>
      <w:r w:rsidR="00132A6F">
        <w:rPr>
          <w:b/>
        </w:rPr>
        <w:t>25</w:t>
      </w:r>
      <w:r w:rsidR="00132A6F" w:rsidRPr="003311A0">
        <w:rPr>
          <w:b/>
        </w:rPr>
        <w:t xml:space="preserve"> год</w:t>
      </w:r>
      <w:r w:rsidR="00132A6F">
        <w:rPr>
          <w:b/>
        </w:rPr>
        <w:t xml:space="preserve"> и плановый период 2026-2027 годов</w:t>
      </w:r>
      <w:r w:rsidR="00132A6F" w:rsidRPr="003311A0">
        <w:rPr>
          <w:b/>
        </w:rPr>
        <w:t>»</w:t>
      </w:r>
      <w:r>
        <w:rPr>
          <w:b/>
        </w:rPr>
        <w:t xml:space="preserve"> в первом чтении</w:t>
      </w:r>
    </w:p>
    <w:p w14:paraId="0EF2CDF6" w14:textId="77777777" w:rsidR="00132A6F" w:rsidRDefault="00132A6F" w:rsidP="00132A6F"/>
    <w:p w14:paraId="13D40CB1" w14:textId="2F33DA70" w:rsidR="00132A6F" w:rsidRDefault="00132A6F" w:rsidP="00132A6F">
      <w:pPr>
        <w:ind w:firstLine="709"/>
      </w:pPr>
      <w:r>
        <w:t xml:space="preserve">Руководствуясь статьей </w:t>
      </w:r>
      <w:r w:rsidRPr="00106FA9">
        <w:t>2</w:t>
      </w:r>
      <w:r>
        <w:t xml:space="preserve">5 Устава </w:t>
      </w:r>
      <w:r w:rsidR="008B4CE1">
        <w:t>сельского поселения «</w:t>
      </w:r>
      <w:r w:rsidR="00647CA3">
        <w:t>Номоконовское</w:t>
      </w:r>
      <w:r w:rsidR="008B4CE1">
        <w:t>»</w:t>
      </w:r>
      <w:r>
        <w:t xml:space="preserve">, Совет </w:t>
      </w:r>
      <w:r w:rsidR="008B4CE1">
        <w:t>сельского поселения «</w:t>
      </w:r>
      <w:r w:rsidR="00647CA3">
        <w:t>Номоконовское</w:t>
      </w:r>
      <w:r w:rsidR="008B4CE1">
        <w:t>»</w:t>
      </w:r>
    </w:p>
    <w:p w14:paraId="48F7B03A" w14:textId="77777777" w:rsidR="00132A6F" w:rsidRDefault="00132A6F" w:rsidP="00132A6F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р </w:t>
      </w:r>
      <w:r w:rsidRPr="00296A76">
        <w:rPr>
          <w:b/>
          <w:bCs/>
        </w:rPr>
        <w:t>е</w:t>
      </w:r>
      <w:r>
        <w:rPr>
          <w:b/>
          <w:bCs/>
        </w:rPr>
        <w:t xml:space="preserve"> </w:t>
      </w:r>
      <w:r w:rsidRPr="00296A76">
        <w:rPr>
          <w:b/>
          <w:bCs/>
        </w:rPr>
        <w:t>ш</w:t>
      </w:r>
      <w:r>
        <w:rPr>
          <w:b/>
          <w:bCs/>
        </w:rPr>
        <w:t xml:space="preserve"> </w:t>
      </w:r>
      <w:r w:rsidRPr="00296A76">
        <w:rPr>
          <w:b/>
          <w:bCs/>
        </w:rPr>
        <w:t>и</w:t>
      </w:r>
      <w:r>
        <w:rPr>
          <w:b/>
          <w:bCs/>
        </w:rPr>
        <w:t xml:space="preserve"> </w:t>
      </w:r>
      <w:r w:rsidRPr="00296A76">
        <w:rPr>
          <w:b/>
          <w:bCs/>
        </w:rPr>
        <w:t>л:</w:t>
      </w:r>
    </w:p>
    <w:p w14:paraId="61307750" w14:textId="58F7EC72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1. Утвердить основные характеристики бюджета </w:t>
      </w:r>
      <w:bookmarkStart w:id="0" w:name="_Hlk182768861"/>
      <w:r w:rsidR="008B4CE1">
        <w:t>сельского поселения «</w:t>
      </w:r>
      <w:r w:rsidR="00647CA3">
        <w:t>Номоконовское</w:t>
      </w:r>
      <w:r w:rsidR="008B4CE1">
        <w:t>»</w:t>
      </w:r>
      <w:bookmarkEnd w:id="0"/>
      <w:r w:rsidR="008B4CE1">
        <w:t xml:space="preserve"> </w:t>
      </w:r>
      <w:r w:rsidRPr="00D44961">
        <w:rPr>
          <w:szCs w:val="28"/>
        </w:rPr>
        <w:t xml:space="preserve">на </w:t>
      </w:r>
      <w:r w:rsidR="00F35648">
        <w:rPr>
          <w:szCs w:val="28"/>
        </w:rPr>
        <w:t>2025</w:t>
      </w:r>
      <w:r w:rsidRPr="00D44961">
        <w:rPr>
          <w:szCs w:val="28"/>
        </w:rPr>
        <w:t xml:space="preserve"> год:</w:t>
      </w:r>
    </w:p>
    <w:p w14:paraId="1B5E1487" w14:textId="55A094E2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в сумме </w:t>
      </w:r>
      <w:r w:rsidR="00647CA3">
        <w:rPr>
          <w:szCs w:val="28"/>
        </w:rPr>
        <w:t>7 434,2</w:t>
      </w:r>
      <w:r w:rsidRPr="00D44961">
        <w:rPr>
          <w:szCs w:val="28"/>
        </w:rPr>
        <w:t xml:space="preserve"> тыс. рублей;</w:t>
      </w:r>
    </w:p>
    <w:p w14:paraId="03463811" w14:textId="10E415DD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в сумме </w:t>
      </w:r>
      <w:r w:rsidR="00647CA3">
        <w:rPr>
          <w:szCs w:val="28"/>
        </w:rPr>
        <w:t>7 434,2</w:t>
      </w:r>
      <w:r w:rsidRPr="00D44961">
        <w:rPr>
          <w:szCs w:val="28"/>
        </w:rPr>
        <w:t xml:space="preserve"> тыс. рублей;</w:t>
      </w:r>
    </w:p>
    <w:p w14:paraId="39D8B9A5" w14:textId="0965DFE7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2. Утвердить основные характеристики бюджета </w:t>
      </w:r>
      <w:r w:rsidR="008B4CE1">
        <w:t>сельского поселения «</w:t>
      </w:r>
      <w:r w:rsidR="00647CA3">
        <w:t>Номоконовское</w:t>
      </w:r>
      <w:r w:rsidR="008B4CE1">
        <w:t>»</w:t>
      </w:r>
      <w:r w:rsidR="00122D8E">
        <w:t xml:space="preserve"> </w:t>
      </w:r>
      <w:r w:rsidRPr="00D44961">
        <w:rPr>
          <w:szCs w:val="28"/>
        </w:rPr>
        <w:t xml:space="preserve">на плановый период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и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год:</w:t>
      </w:r>
    </w:p>
    <w:p w14:paraId="4A56C0EA" w14:textId="6B19171C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на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 w:rsidR="00647CA3">
        <w:rPr>
          <w:szCs w:val="28"/>
        </w:rPr>
        <w:t>7 462,6</w:t>
      </w:r>
      <w:r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 w:rsidR="00647CA3">
        <w:rPr>
          <w:szCs w:val="28"/>
        </w:rPr>
        <w:t>7 462,6</w:t>
      </w:r>
      <w:r w:rsidRPr="00D44961">
        <w:rPr>
          <w:szCs w:val="28"/>
        </w:rPr>
        <w:t xml:space="preserve"> тыс. рублей;</w:t>
      </w:r>
    </w:p>
    <w:p w14:paraId="7D339FE7" w14:textId="176D9145"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на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 w:rsidR="00647CA3">
        <w:rPr>
          <w:szCs w:val="28"/>
        </w:rPr>
        <w:t>7 462,6</w:t>
      </w:r>
      <w:r w:rsidRPr="00D44961">
        <w:rPr>
          <w:szCs w:val="28"/>
        </w:rPr>
        <w:t xml:space="preserve"> тыс. рублей, и на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 w:rsidR="00647CA3">
        <w:rPr>
          <w:szCs w:val="28"/>
        </w:rPr>
        <w:t>7 462,6</w:t>
      </w:r>
      <w:r w:rsidRPr="00D44961">
        <w:rPr>
          <w:szCs w:val="28"/>
        </w:rPr>
        <w:t xml:space="preserve"> тыс. рублей;</w:t>
      </w:r>
    </w:p>
    <w:p w14:paraId="792544FB" w14:textId="244B52BF" w:rsidR="007409CF" w:rsidRDefault="008B4CE1" w:rsidP="00BF1138">
      <w:pPr>
        <w:rPr>
          <w:szCs w:val="28"/>
        </w:rPr>
      </w:pPr>
      <w:r>
        <w:rPr>
          <w:szCs w:val="28"/>
        </w:rPr>
        <w:t>3</w:t>
      </w:r>
      <w:r w:rsidR="007409CF" w:rsidRPr="00D44961">
        <w:rPr>
          <w:szCs w:val="28"/>
        </w:rPr>
        <w:t xml:space="preserve">) профицит бюджета </w:t>
      </w:r>
      <w:r>
        <w:t>сельского поселения «</w:t>
      </w:r>
      <w:r w:rsidR="00647CA3">
        <w:t>Номоконовское</w:t>
      </w:r>
      <w:r>
        <w:t>»</w:t>
      </w:r>
      <w:r w:rsidR="00122D8E">
        <w:t xml:space="preserve"> </w:t>
      </w:r>
      <w:r w:rsidR="007409CF" w:rsidRPr="00D44961">
        <w:rPr>
          <w:szCs w:val="28"/>
        </w:rPr>
        <w:t xml:space="preserve">на </w:t>
      </w:r>
      <w:r w:rsidR="00F35648">
        <w:rPr>
          <w:szCs w:val="28"/>
        </w:rPr>
        <w:t>2026</w:t>
      </w:r>
      <w:r w:rsidR="007409CF"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="007409CF"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2027</w:t>
      </w:r>
      <w:r w:rsidR="007409CF" w:rsidRPr="00D44961">
        <w:rPr>
          <w:szCs w:val="28"/>
        </w:rPr>
        <w:t xml:space="preserve"> год в сумме </w:t>
      </w:r>
      <w:r w:rsidR="00F35648">
        <w:rPr>
          <w:szCs w:val="28"/>
        </w:rPr>
        <w:t xml:space="preserve">0 </w:t>
      </w:r>
      <w:r w:rsidR="00BF1138">
        <w:rPr>
          <w:szCs w:val="28"/>
        </w:rPr>
        <w:t>тыс. рублей.</w:t>
      </w:r>
    </w:p>
    <w:p w14:paraId="25D45390" w14:textId="45CBA7CF" w:rsidR="00BF1138" w:rsidRPr="00BF1138" w:rsidRDefault="00BF1138" w:rsidP="00BF113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1138">
        <w:rPr>
          <w:rFonts w:ascii="Times New Roman" w:hAnsi="Times New Roman" w:cs="Times New Roman"/>
          <w:sz w:val="28"/>
          <w:szCs w:val="28"/>
        </w:rPr>
        <w:t>3. В соответствии с пунктом 2 статьи 184</w:t>
      </w:r>
      <w:r w:rsidRPr="00BF1138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BF1138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утвердить нормативы распределения доходов между бюджетом </w:t>
      </w:r>
      <w:r w:rsidRPr="00BF113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и бюджетами </w:t>
      </w:r>
      <w:r w:rsidR="008B4CE1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BF1138">
        <w:rPr>
          <w:rFonts w:ascii="Times New Roman" w:hAnsi="Times New Roman" w:cs="Times New Roman"/>
          <w:sz w:val="28"/>
          <w:szCs w:val="28"/>
        </w:rPr>
        <w:t>поселени</w:t>
      </w:r>
      <w:r w:rsidR="008B4CE1">
        <w:rPr>
          <w:rFonts w:ascii="Times New Roman" w:hAnsi="Times New Roman" w:cs="Times New Roman"/>
          <w:sz w:val="28"/>
          <w:szCs w:val="28"/>
        </w:rPr>
        <w:t>я</w:t>
      </w:r>
      <w:r w:rsidRPr="00BF1138">
        <w:rPr>
          <w:rFonts w:ascii="Times New Roman" w:hAnsi="Times New Roman" w:cs="Times New Roman"/>
          <w:sz w:val="28"/>
          <w:szCs w:val="28"/>
        </w:rPr>
        <w:t xml:space="preserve"> </w:t>
      </w:r>
      <w:r w:rsidR="008B4CE1">
        <w:rPr>
          <w:rFonts w:ascii="Times New Roman" w:hAnsi="Times New Roman" w:cs="Times New Roman"/>
          <w:sz w:val="28"/>
          <w:szCs w:val="28"/>
        </w:rPr>
        <w:t>«</w:t>
      </w:r>
      <w:r w:rsidR="00647CA3">
        <w:rPr>
          <w:rFonts w:ascii="Times New Roman" w:hAnsi="Times New Roman" w:cs="Times New Roman"/>
          <w:sz w:val="28"/>
          <w:szCs w:val="28"/>
        </w:rPr>
        <w:t>Номоконовское</w:t>
      </w:r>
      <w:r w:rsidR="008B4CE1">
        <w:rPr>
          <w:rFonts w:ascii="Times New Roman" w:hAnsi="Times New Roman" w:cs="Times New Roman"/>
          <w:sz w:val="28"/>
          <w:szCs w:val="28"/>
        </w:rPr>
        <w:t>»</w:t>
      </w:r>
      <w:r w:rsidRPr="00BF1138">
        <w:rPr>
          <w:rFonts w:ascii="Times New Roman" w:hAnsi="Times New Roman" w:cs="Times New Roman"/>
          <w:sz w:val="28"/>
          <w:szCs w:val="28"/>
        </w:rPr>
        <w:t xml:space="preserve"> согласно приложениям № 1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F113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BF113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</w:t>
      </w:r>
      <w:r w:rsidRPr="00BF1138">
        <w:rPr>
          <w:rFonts w:ascii="Times New Roman" w:hAnsi="Times New Roman" w:cs="Times New Roman"/>
          <w:sz w:val="28"/>
          <w:szCs w:val="28"/>
        </w:rPr>
        <w:t>шению.</w:t>
      </w:r>
    </w:p>
    <w:p w14:paraId="5D9670E2" w14:textId="3BEAC315" w:rsidR="007409CF" w:rsidRPr="00D44961" w:rsidRDefault="00EC2315" w:rsidP="00F35648">
      <w:pPr>
        <w:contextualSpacing/>
        <w:rPr>
          <w:szCs w:val="28"/>
        </w:rPr>
      </w:pPr>
      <w:r>
        <w:rPr>
          <w:szCs w:val="28"/>
        </w:rPr>
        <w:t>4</w:t>
      </w:r>
      <w:r w:rsidR="007409CF" w:rsidRPr="00D44961">
        <w:rPr>
          <w:szCs w:val="28"/>
        </w:rPr>
        <w:t xml:space="preserve">. Утвердить объем поступлений доходов в бюджет </w:t>
      </w:r>
      <w:r w:rsidR="008B4CE1">
        <w:t>сельского поселения «</w:t>
      </w:r>
      <w:proofErr w:type="spellStart"/>
      <w:proofErr w:type="gramStart"/>
      <w:r w:rsidR="00647CA3">
        <w:t>Номоконовское</w:t>
      </w:r>
      <w:r w:rsidR="008B4CE1">
        <w:t>»</w:t>
      </w:r>
      <w:r w:rsidR="007409CF" w:rsidRPr="00D44961">
        <w:rPr>
          <w:szCs w:val="28"/>
        </w:rPr>
        <w:t>по</w:t>
      </w:r>
      <w:proofErr w:type="spellEnd"/>
      <w:proofErr w:type="gramEnd"/>
      <w:r w:rsidR="007409CF" w:rsidRPr="00D44961">
        <w:rPr>
          <w:szCs w:val="28"/>
        </w:rPr>
        <w:t xml:space="preserve"> кодам классификации доходов на </w:t>
      </w:r>
      <w:r w:rsidR="00F35648">
        <w:rPr>
          <w:szCs w:val="28"/>
        </w:rPr>
        <w:t>2025</w:t>
      </w:r>
      <w:r w:rsidR="007409CF" w:rsidRPr="00D44961">
        <w:rPr>
          <w:szCs w:val="28"/>
        </w:rPr>
        <w:t xml:space="preserve"> год и на плановый период на </w:t>
      </w:r>
      <w:r w:rsidR="00F35648">
        <w:rPr>
          <w:szCs w:val="28"/>
        </w:rPr>
        <w:t>2026</w:t>
      </w:r>
      <w:r w:rsidR="007409CF" w:rsidRPr="00D44961">
        <w:rPr>
          <w:szCs w:val="28"/>
        </w:rPr>
        <w:t xml:space="preserve"> год и на </w:t>
      </w:r>
      <w:r w:rsidR="00F35648">
        <w:rPr>
          <w:szCs w:val="28"/>
        </w:rPr>
        <w:t>2027</w:t>
      </w:r>
      <w:r w:rsidR="007409CF" w:rsidRPr="00D44961">
        <w:rPr>
          <w:szCs w:val="28"/>
        </w:rPr>
        <w:t xml:space="preserve"> год в суммах согласно приложениям № </w:t>
      </w:r>
      <w:r w:rsidR="00BF1138">
        <w:rPr>
          <w:szCs w:val="28"/>
        </w:rPr>
        <w:t>3</w:t>
      </w:r>
      <w:r w:rsidR="007409CF" w:rsidRPr="00D44961">
        <w:rPr>
          <w:szCs w:val="28"/>
        </w:rPr>
        <w:t xml:space="preserve"> и № </w:t>
      </w:r>
      <w:r w:rsidR="00BF1138">
        <w:rPr>
          <w:szCs w:val="28"/>
        </w:rPr>
        <w:t>4</w:t>
      </w:r>
      <w:r w:rsidR="007409CF" w:rsidRPr="00D44961">
        <w:rPr>
          <w:szCs w:val="28"/>
        </w:rPr>
        <w:t xml:space="preserve"> к настоящему Решению.</w:t>
      </w:r>
    </w:p>
    <w:p w14:paraId="6F75896E" w14:textId="781BEAFD" w:rsidR="007B5F91" w:rsidRPr="007B5F91" w:rsidRDefault="00F02031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09CF" w:rsidRPr="007B5F91">
        <w:rPr>
          <w:rFonts w:ascii="Times New Roman" w:hAnsi="Times New Roman" w:cs="Times New Roman"/>
          <w:sz w:val="28"/>
          <w:szCs w:val="28"/>
        </w:rPr>
        <w:t xml:space="preserve">. </w:t>
      </w:r>
      <w:r w:rsidR="007B5F91" w:rsidRPr="007B5F91">
        <w:rPr>
          <w:rFonts w:ascii="Times New Roman" w:hAnsi="Times New Roman" w:cs="Times New Roman"/>
          <w:sz w:val="28"/>
          <w:szCs w:val="28"/>
        </w:rPr>
        <w:t>У</w:t>
      </w:r>
      <w:r w:rsidR="007B5F91">
        <w:rPr>
          <w:rFonts w:ascii="Times New Roman" w:hAnsi="Times New Roman" w:cs="Times New Roman"/>
          <w:sz w:val="28"/>
          <w:szCs w:val="28"/>
        </w:rPr>
        <w:t>твердить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202</w:t>
      </w:r>
      <w:r w:rsidR="007B5F91">
        <w:rPr>
          <w:rFonts w:ascii="Times New Roman" w:hAnsi="Times New Roman" w:cs="Times New Roman"/>
          <w:sz w:val="28"/>
          <w:szCs w:val="28"/>
        </w:rPr>
        <w:t>5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647CA3">
        <w:rPr>
          <w:rFonts w:ascii="Times New Roman" w:hAnsi="Times New Roman" w:cs="Times New Roman"/>
          <w:bCs/>
          <w:sz w:val="28"/>
          <w:szCs w:val="28"/>
        </w:rPr>
        <w:t>6 982,4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 </w:t>
      </w:r>
      <w:r w:rsidR="00BF1138">
        <w:rPr>
          <w:rFonts w:ascii="Times New Roman" w:hAnsi="Times New Roman" w:cs="Times New Roman"/>
          <w:sz w:val="28"/>
          <w:szCs w:val="28"/>
        </w:rPr>
        <w:t>5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B26406B" w14:textId="2A9C850F" w:rsidR="007B5F91" w:rsidRPr="007B5F91" w:rsidRDefault="007B5F91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91">
        <w:rPr>
          <w:rFonts w:ascii="Times New Roman" w:hAnsi="Times New Roman" w:cs="Times New Roman"/>
          <w:sz w:val="28"/>
          <w:szCs w:val="28"/>
        </w:rPr>
        <w:t xml:space="preserve">Межбюджетные трансферты, полученные бюджетами </w:t>
      </w:r>
      <w:r w:rsidR="008B4CE1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647CA3">
        <w:rPr>
          <w:rFonts w:ascii="Times New Roman" w:hAnsi="Times New Roman" w:cs="Times New Roman"/>
          <w:sz w:val="28"/>
          <w:szCs w:val="28"/>
        </w:rPr>
        <w:t>Номоконовское</w:t>
      </w:r>
      <w:r w:rsidR="008B4CE1">
        <w:rPr>
          <w:rFonts w:ascii="Times New Roman" w:hAnsi="Times New Roman" w:cs="Times New Roman"/>
          <w:sz w:val="28"/>
          <w:szCs w:val="28"/>
        </w:rPr>
        <w:t>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8B4CE1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форме субвенций и субсидий, 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подлежат возврату в бюджет </w:t>
      </w:r>
      <w:r w:rsidR="008B4CE1">
        <w:rPr>
          <w:rFonts w:ascii="Times New Roman" w:hAnsi="Times New Roman" w:cs="Times New Roman"/>
          <w:sz w:val="28"/>
          <w:szCs w:val="28"/>
        </w:rPr>
        <w:t>района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581FB4C" w14:textId="2310A01E" w:rsidR="007B5F91" w:rsidRPr="007B5F91" w:rsidRDefault="00F02031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B5F91">
        <w:rPr>
          <w:rFonts w:ascii="Times New Roman" w:hAnsi="Times New Roman" w:cs="Times New Roman"/>
          <w:sz w:val="28"/>
          <w:szCs w:val="28"/>
        </w:rPr>
        <w:t xml:space="preserve">. </w:t>
      </w:r>
      <w:r w:rsidR="007B5F91" w:rsidRPr="007B5F91">
        <w:rPr>
          <w:rFonts w:ascii="Times New Roman" w:hAnsi="Times New Roman" w:cs="Times New Roman"/>
          <w:sz w:val="28"/>
          <w:szCs w:val="28"/>
        </w:rPr>
        <w:t>У</w:t>
      </w:r>
      <w:r w:rsidR="007B5F91">
        <w:rPr>
          <w:rFonts w:ascii="Times New Roman" w:hAnsi="Times New Roman" w:cs="Times New Roman"/>
          <w:sz w:val="28"/>
          <w:szCs w:val="28"/>
        </w:rPr>
        <w:t>твердить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 w:rsidR="007B5F91">
        <w:rPr>
          <w:rFonts w:ascii="Times New Roman" w:hAnsi="Times New Roman" w:cs="Times New Roman"/>
          <w:sz w:val="28"/>
          <w:szCs w:val="28"/>
        </w:rPr>
        <w:t>6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 w:rsidR="00647CA3">
        <w:rPr>
          <w:rFonts w:ascii="Times New Roman" w:hAnsi="Times New Roman" w:cs="Times New Roman"/>
          <w:bCs/>
          <w:sz w:val="28"/>
          <w:szCs w:val="28"/>
        </w:rPr>
        <w:t>7 010,8</w:t>
      </w:r>
      <w:r w:rsidR="005524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 w:rsidR="00BF1138">
        <w:rPr>
          <w:rFonts w:ascii="Times New Roman" w:hAnsi="Times New Roman" w:cs="Times New Roman"/>
          <w:sz w:val="28"/>
          <w:szCs w:val="28"/>
        </w:rPr>
        <w:t>6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69275D0" w14:textId="166FF2DA" w:rsidR="007B5F91" w:rsidRPr="007B5F91" w:rsidRDefault="007B5F91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 w:rsidR="00647CA3">
        <w:rPr>
          <w:rFonts w:ascii="Times New Roman" w:hAnsi="Times New Roman" w:cs="Times New Roman"/>
          <w:sz w:val="28"/>
          <w:szCs w:val="28"/>
        </w:rPr>
        <w:t>7 010,8</w:t>
      </w:r>
      <w:r w:rsidR="005524E6">
        <w:rPr>
          <w:rFonts w:ascii="Times New Roman" w:hAnsi="Times New Roman" w:cs="Times New Roman"/>
          <w:sz w:val="28"/>
          <w:szCs w:val="28"/>
        </w:rPr>
        <w:t xml:space="preserve"> 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 w:rsidR="00BF1138"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BBE9948" w14:textId="5FC455EF" w:rsidR="007409CF" w:rsidRDefault="00F02031" w:rsidP="00F35648">
      <w:pPr>
        <w:contextualSpacing/>
        <w:rPr>
          <w:szCs w:val="28"/>
        </w:rPr>
      </w:pPr>
      <w:r>
        <w:rPr>
          <w:szCs w:val="28"/>
        </w:rPr>
        <w:t>7</w:t>
      </w:r>
      <w:r w:rsidR="007409CF" w:rsidRPr="00D44961">
        <w:rPr>
          <w:szCs w:val="28"/>
        </w:rPr>
        <w:t xml:space="preserve">. Утвердить источники финансирования дефицита бюджета </w:t>
      </w:r>
      <w:r w:rsidR="008B4CE1">
        <w:t>сельского поселения «</w:t>
      </w:r>
      <w:r w:rsidR="00647CA3">
        <w:t>Номоконовское</w:t>
      </w:r>
      <w:r w:rsidR="008B4CE1">
        <w:t>»</w:t>
      </w:r>
      <w:r w:rsidR="007409CF" w:rsidRPr="00D44961">
        <w:rPr>
          <w:szCs w:val="28"/>
        </w:rPr>
        <w:t xml:space="preserve">, перечень статей и видов источников финансирования дефицита бюджета </w:t>
      </w:r>
      <w:r w:rsidR="008B4CE1">
        <w:t>сельского поселения «</w:t>
      </w:r>
      <w:r w:rsidR="00647CA3">
        <w:t>Номоконовское</w:t>
      </w:r>
      <w:r w:rsidR="008B4CE1">
        <w:t>»</w:t>
      </w:r>
      <w:r w:rsidR="00647CA3">
        <w:t xml:space="preserve"> </w:t>
      </w:r>
      <w:r w:rsidR="007409CF" w:rsidRPr="00D44961">
        <w:rPr>
          <w:szCs w:val="28"/>
        </w:rPr>
        <w:t xml:space="preserve">на </w:t>
      </w:r>
      <w:r w:rsidR="008D20D8">
        <w:rPr>
          <w:szCs w:val="28"/>
        </w:rPr>
        <w:t>2025</w:t>
      </w:r>
      <w:r w:rsidR="007409CF" w:rsidRPr="00D44961">
        <w:rPr>
          <w:szCs w:val="28"/>
        </w:rPr>
        <w:t xml:space="preserve"> год и на плановый период </w:t>
      </w:r>
      <w:r w:rsidR="008D20D8">
        <w:rPr>
          <w:szCs w:val="28"/>
        </w:rPr>
        <w:t>2026</w:t>
      </w:r>
      <w:r w:rsidR="00FF1485">
        <w:rPr>
          <w:szCs w:val="28"/>
        </w:rPr>
        <w:t xml:space="preserve"> и</w:t>
      </w:r>
      <w:r w:rsidR="007409CF" w:rsidRPr="00D44961">
        <w:rPr>
          <w:szCs w:val="28"/>
        </w:rPr>
        <w:t xml:space="preserve"> </w:t>
      </w:r>
      <w:r w:rsidR="008D20D8">
        <w:rPr>
          <w:szCs w:val="28"/>
        </w:rPr>
        <w:t>2027</w:t>
      </w:r>
      <w:r w:rsidR="007409CF" w:rsidRPr="00D44961">
        <w:rPr>
          <w:szCs w:val="28"/>
        </w:rPr>
        <w:t xml:space="preserve"> год</w:t>
      </w:r>
      <w:r w:rsidR="00FF1485">
        <w:rPr>
          <w:szCs w:val="28"/>
        </w:rPr>
        <w:t xml:space="preserve">ов </w:t>
      </w:r>
      <w:r w:rsidR="007409CF" w:rsidRPr="00D44961">
        <w:rPr>
          <w:szCs w:val="28"/>
        </w:rPr>
        <w:t>согласно приложениям № </w:t>
      </w:r>
      <w:r w:rsidR="00BF1138">
        <w:rPr>
          <w:szCs w:val="28"/>
        </w:rPr>
        <w:t>7</w:t>
      </w:r>
      <w:r w:rsidR="007409CF" w:rsidRPr="00D44961">
        <w:rPr>
          <w:szCs w:val="28"/>
        </w:rPr>
        <w:t xml:space="preserve"> и № </w:t>
      </w:r>
      <w:r w:rsidR="00BF1138">
        <w:rPr>
          <w:szCs w:val="28"/>
        </w:rPr>
        <w:t>8</w:t>
      </w:r>
      <w:r w:rsidR="007409CF" w:rsidRPr="00D44961">
        <w:rPr>
          <w:szCs w:val="28"/>
        </w:rPr>
        <w:t xml:space="preserve"> к настоящему Решению.</w:t>
      </w:r>
    </w:p>
    <w:p w14:paraId="0A0B4E94" w14:textId="78B23B35" w:rsidR="007409CF" w:rsidRPr="00D44961" w:rsidRDefault="00F02031" w:rsidP="00932181">
      <w:pPr>
        <w:rPr>
          <w:szCs w:val="28"/>
        </w:rPr>
      </w:pPr>
      <w:r>
        <w:rPr>
          <w:szCs w:val="28"/>
        </w:rPr>
        <w:t>8</w:t>
      </w:r>
      <w:r w:rsidR="007409CF" w:rsidRPr="00D44961">
        <w:rPr>
          <w:szCs w:val="28"/>
        </w:rPr>
        <w:t xml:space="preserve">. Утвердить объем и распределение бюджетных ассигнований бюджета </w:t>
      </w:r>
      <w:r w:rsidR="008B4CE1">
        <w:t>сельского поселения «</w:t>
      </w:r>
      <w:r w:rsidR="00647CA3">
        <w:t>Номоконовское</w:t>
      </w:r>
      <w:r w:rsidR="008B4CE1">
        <w:t>»</w:t>
      </w:r>
      <w:r w:rsidR="00122D8E">
        <w:t xml:space="preserve"> </w:t>
      </w:r>
      <w:r w:rsidR="007409CF" w:rsidRPr="00D44961">
        <w:rPr>
          <w:szCs w:val="28"/>
        </w:rPr>
        <w:t xml:space="preserve">по разделам, подразделам, целевым статьям группам видов расходов и по целевым статьям, группам видов расходов </w:t>
      </w:r>
      <w:r w:rsidR="007409CF" w:rsidRPr="00D44961">
        <w:rPr>
          <w:szCs w:val="28"/>
        </w:rPr>
        <w:lastRenderedPageBreak/>
        <w:t xml:space="preserve">классификации расходов </w:t>
      </w:r>
      <w:proofErr w:type="gramStart"/>
      <w:r w:rsidR="007409CF" w:rsidRPr="00D44961">
        <w:rPr>
          <w:szCs w:val="28"/>
        </w:rPr>
        <w:t xml:space="preserve">бюджетов  </w:t>
      </w:r>
      <w:r w:rsidR="00FF1485">
        <w:rPr>
          <w:szCs w:val="28"/>
        </w:rPr>
        <w:t>на</w:t>
      </w:r>
      <w:proofErr w:type="gramEnd"/>
      <w:r w:rsidR="00FF1485">
        <w:rPr>
          <w:szCs w:val="28"/>
        </w:rPr>
        <w:t xml:space="preserve"> </w:t>
      </w:r>
      <w:r w:rsidR="008D20D8">
        <w:rPr>
          <w:szCs w:val="28"/>
        </w:rPr>
        <w:t>2025</w:t>
      </w:r>
      <w:r w:rsidR="007409CF" w:rsidRPr="00D44961">
        <w:rPr>
          <w:szCs w:val="28"/>
        </w:rPr>
        <w:t xml:space="preserve"> год и на плановый период на </w:t>
      </w:r>
      <w:r w:rsidR="008D20D8">
        <w:rPr>
          <w:szCs w:val="28"/>
        </w:rPr>
        <w:t>2026</w:t>
      </w:r>
      <w:r w:rsidR="00FF1485">
        <w:rPr>
          <w:szCs w:val="28"/>
        </w:rPr>
        <w:t xml:space="preserve"> и </w:t>
      </w:r>
      <w:r w:rsidR="008D20D8">
        <w:rPr>
          <w:szCs w:val="28"/>
        </w:rPr>
        <w:t>2027</w:t>
      </w:r>
      <w:r w:rsidR="007409CF" w:rsidRPr="00D44961">
        <w:rPr>
          <w:szCs w:val="28"/>
        </w:rPr>
        <w:t xml:space="preserve"> год</w:t>
      </w:r>
      <w:r w:rsidR="00FF1485">
        <w:rPr>
          <w:szCs w:val="28"/>
        </w:rPr>
        <w:t>ов</w:t>
      </w:r>
      <w:r w:rsidR="007409CF" w:rsidRPr="00D44961">
        <w:rPr>
          <w:szCs w:val="28"/>
        </w:rPr>
        <w:t xml:space="preserve"> согласно приложениям № </w:t>
      </w:r>
      <w:r w:rsidR="00BF1138">
        <w:rPr>
          <w:szCs w:val="28"/>
        </w:rPr>
        <w:t>9</w:t>
      </w:r>
      <w:r w:rsidR="007409CF" w:rsidRPr="00D44961">
        <w:rPr>
          <w:szCs w:val="28"/>
        </w:rPr>
        <w:t xml:space="preserve"> и № </w:t>
      </w:r>
      <w:r w:rsidR="00BF1138">
        <w:rPr>
          <w:szCs w:val="28"/>
        </w:rPr>
        <w:t>10</w:t>
      </w:r>
      <w:r w:rsidR="007409CF" w:rsidRPr="00D44961">
        <w:rPr>
          <w:szCs w:val="28"/>
        </w:rPr>
        <w:t xml:space="preserve"> к настоящему Решению.</w:t>
      </w:r>
    </w:p>
    <w:p w14:paraId="6ED23B23" w14:textId="0A218945" w:rsidR="007409CF" w:rsidRDefault="00F02031" w:rsidP="00932181">
      <w:pPr>
        <w:rPr>
          <w:szCs w:val="28"/>
        </w:rPr>
      </w:pPr>
      <w:r>
        <w:rPr>
          <w:szCs w:val="28"/>
        </w:rPr>
        <w:t>9</w:t>
      </w:r>
      <w:r w:rsidR="007409CF" w:rsidRPr="00D44961">
        <w:rPr>
          <w:szCs w:val="28"/>
        </w:rPr>
        <w:t xml:space="preserve">. Утвердить ведомственную структуру расходов бюджета </w:t>
      </w:r>
      <w:r w:rsidR="008B4CE1">
        <w:t>сельского поселения «</w:t>
      </w:r>
      <w:r w:rsidR="00647CA3">
        <w:t>Номоконовское</w:t>
      </w:r>
      <w:r w:rsidR="008B4CE1">
        <w:t>»</w:t>
      </w:r>
      <w:r w:rsidR="00647CA3">
        <w:t xml:space="preserve"> </w:t>
      </w:r>
      <w:r w:rsidR="007409CF" w:rsidRPr="00D44961">
        <w:rPr>
          <w:szCs w:val="28"/>
        </w:rPr>
        <w:t xml:space="preserve">на </w:t>
      </w:r>
      <w:r w:rsidR="008D20D8">
        <w:rPr>
          <w:szCs w:val="28"/>
        </w:rPr>
        <w:t>2025</w:t>
      </w:r>
      <w:r w:rsidR="007409CF" w:rsidRPr="00D44961">
        <w:rPr>
          <w:szCs w:val="28"/>
        </w:rPr>
        <w:t xml:space="preserve"> год и на плановый период </w:t>
      </w:r>
      <w:r w:rsidR="008D20D8">
        <w:rPr>
          <w:szCs w:val="28"/>
        </w:rPr>
        <w:t>2026</w:t>
      </w:r>
      <w:r w:rsidR="00FF1485">
        <w:rPr>
          <w:szCs w:val="28"/>
        </w:rPr>
        <w:t xml:space="preserve"> и </w:t>
      </w:r>
      <w:r w:rsidR="008D20D8">
        <w:rPr>
          <w:szCs w:val="28"/>
        </w:rPr>
        <w:t>2027</w:t>
      </w:r>
      <w:r w:rsidR="007409CF" w:rsidRPr="00D44961">
        <w:rPr>
          <w:szCs w:val="28"/>
        </w:rPr>
        <w:t xml:space="preserve"> год</w:t>
      </w:r>
      <w:r w:rsidR="00FF1485">
        <w:rPr>
          <w:szCs w:val="28"/>
        </w:rPr>
        <w:t>ов</w:t>
      </w:r>
      <w:r w:rsidR="007409CF" w:rsidRPr="00D44961">
        <w:rPr>
          <w:szCs w:val="28"/>
        </w:rPr>
        <w:t xml:space="preserve"> согласно приложениям № </w:t>
      </w:r>
      <w:r w:rsidR="00BF1138">
        <w:rPr>
          <w:szCs w:val="28"/>
        </w:rPr>
        <w:t>11</w:t>
      </w:r>
      <w:r w:rsidR="007409CF" w:rsidRPr="00D44961">
        <w:rPr>
          <w:szCs w:val="28"/>
        </w:rPr>
        <w:t xml:space="preserve"> и № 1</w:t>
      </w:r>
      <w:r w:rsidR="00BF1138">
        <w:rPr>
          <w:szCs w:val="28"/>
        </w:rPr>
        <w:t>2</w:t>
      </w:r>
      <w:r w:rsidR="007409CF" w:rsidRPr="00D44961">
        <w:rPr>
          <w:szCs w:val="28"/>
        </w:rPr>
        <w:t xml:space="preserve"> к настоящему Решению.</w:t>
      </w:r>
    </w:p>
    <w:p w14:paraId="16E70262" w14:textId="68964794" w:rsidR="00BF1138" w:rsidRPr="00D44961" w:rsidRDefault="00F46CEF" w:rsidP="00BF1138">
      <w:pPr>
        <w:rPr>
          <w:szCs w:val="28"/>
        </w:rPr>
      </w:pPr>
      <w:r>
        <w:rPr>
          <w:szCs w:val="28"/>
        </w:rPr>
        <w:t>1</w:t>
      </w:r>
      <w:r w:rsidR="006C689E">
        <w:rPr>
          <w:szCs w:val="28"/>
        </w:rPr>
        <w:t>0</w:t>
      </w:r>
      <w:r w:rsidR="00BF1138" w:rsidRPr="00D44961">
        <w:rPr>
          <w:szCs w:val="28"/>
        </w:rPr>
        <w:t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BF1138">
        <w:rPr>
          <w:szCs w:val="28"/>
        </w:rPr>
        <w:t xml:space="preserve"> </w:t>
      </w:r>
      <w:r w:rsidR="008B4CE1">
        <w:t>сельского поселения «</w:t>
      </w:r>
      <w:r w:rsidR="00647CA3">
        <w:t>Номоконовское</w:t>
      </w:r>
      <w:r w:rsidR="008B4CE1">
        <w:t>»</w:t>
      </w:r>
      <w:r w:rsidR="00122D8E">
        <w:t xml:space="preserve"> </w:t>
      </w:r>
      <w:r w:rsidR="00BF1138" w:rsidRPr="00D44961">
        <w:rPr>
          <w:szCs w:val="28"/>
        </w:rPr>
        <w:t xml:space="preserve">в случаях: </w:t>
      </w:r>
    </w:p>
    <w:p w14:paraId="37532133" w14:textId="77777777" w:rsidR="00BF1138" w:rsidRPr="00132A6F" w:rsidRDefault="00BF1138" w:rsidP="00BF1138">
      <w:pPr>
        <w:rPr>
          <w:szCs w:val="28"/>
        </w:rPr>
      </w:pPr>
      <w:r>
        <w:rPr>
          <w:szCs w:val="28"/>
        </w:rPr>
        <w:t>а)</w:t>
      </w:r>
      <w:r w:rsidRPr="00132A6F">
        <w:rPr>
          <w:sz w:val="24"/>
          <w:szCs w:val="24"/>
        </w:rPr>
        <w:t xml:space="preserve"> </w:t>
      </w:r>
      <w:r w:rsidRPr="00132A6F">
        <w:rPr>
          <w:szCs w:val="28"/>
        </w:rPr>
        <w:t>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</w:t>
      </w:r>
      <w:r>
        <w:rPr>
          <w:szCs w:val="28"/>
        </w:rPr>
        <w:t>;</w:t>
      </w:r>
    </w:p>
    <w:p w14:paraId="0B2D72D4" w14:textId="1E4AF6A3" w:rsidR="00BF1138" w:rsidRDefault="00BF1138" w:rsidP="00BF1138">
      <w:pPr>
        <w:rPr>
          <w:szCs w:val="28"/>
        </w:rPr>
      </w:pPr>
      <w:r>
        <w:rPr>
          <w:szCs w:val="28"/>
        </w:rPr>
        <w:t>б)</w:t>
      </w:r>
      <w:r w:rsidRPr="00132A6F">
        <w:rPr>
          <w:spacing w:val="-4"/>
        </w:rPr>
        <w:t xml:space="preserve"> </w:t>
      </w:r>
      <w:r>
        <w:rPr>
          <w:spacing w:val="-4"/>
        </w:rPr>
        <w:t xml:space="preserve">перераспределения бюджетных ассигнований, предусмотренных на расходы, в целях </w:t>
      </w:r>
      <w:proofErr w:type="spellStart"/>
      <w:r>
        <w:rPr>
          <w:spacing w:val="-4"/>
        </w:rPr>
        <w:t>софинансирования</w:t>
      </w:r>
      <w:proofErr w:type="spellEnd"/>
      <w:r>
        <w:rPr>
          <w:spacing w:val="-4"/>
        </w:rPr>
        <w:t xml:space="preserve">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="006C689E">
        <w:rPr>
          <w:spacing w:val="-4"/>
        </w:rPr>
        <w:t>сельского поселения</w:t>
      </w:r>
      <w:r>
        <w:rPr>
          <w:spacing w:val="-4"/>
        </w:rPr>
        <w:t>, по предложению главного распорядителя бюджетных средств;</w:t>
      </w:r>
    </w:p>
    <w:p w14:paraId="699AE590" w14:textId="6844E52F" w:rsidR="00BF1138" w:rsidRDefault="00BF1138" w:rsidP="00BF1138">
      <w:proofErr w:type="gramStart"/>
      <w:r>
        <w:rPr>
          <w:szCs w:val="28"/>
        </w:rPr>
        <w:t>в</w:t>
      </w:r>
      <w:proofErr w:type="gramEnd"/>
      <w:r>
        <w:rPr>
          <w:szCs w:val="28"/>
        </w:rPr>
        <w:t>)</w:t>
      </w:r>
      <w:r w:rsidRPr="00132A6F">
        <w:rPr>
          <w:spacing w:val="-4"/>
        </w:rPr>
        <w:t xml:space="preserve"> </w:t>
      </w:r>
      <w:r>
        <w:rPr>
          <w:spacing w:val="-4"/>
        </w:rPr>
        <w:t>п</w:t>
      </w:r>
      <w:r w:rsidRPr="00C73F5A">
        <w:t>ерераспределени</w:t>
      </w:r>
      <w:r>
        <w:t>я</w:t>
      </w:r>
      <w:r w:rsidRPr="00C73F5A">
        <w:t xml:space="preserve"> </w:t>
      </w:r>
      <w:r>
        <w:t xml:space="preserve">зарезервированных по подразделу «Другие общегосударственные вопросы» </w:t>
      </w:r>
      <w:r w:rsidRPr="00C73F5A">
        <w:t xml:space="preserve">бюджетных ассигнований в целях участия </w:t>
      </w:r>
      <w:r w:rsidR="008B4CE1">
        <w:t>сельского поселения «</w:t>
      </w:r>
      <w:r w:rsidR="00647CA3">
        <w:t>Номоконовское</w:t>
      </w:r>
      <w:r w:rsidR="008B4CE1">
        <w:t>»</w:t>
      </w:r>
      <w:r w:rsidRPr="00C73F5A">
        <w:t xml:space="preserve"> </w:t>
      </w:r>
      <w:r w:rsidR="006C689E">
        <w:t xml:space="preserve">в </w:t>
      </w:r>
      <w:r w:rsidRPr="00C73F5A">
        <w:t>государственных программах Российской Федерации</w:t>
      </w:r>
      <w:r>
        <w:t xml:space="preserve"> и Забайкальского края</w:t>
      </w:r>
      <w:r w:rsidRPr="00C73F5A">
        <w:t xml:space="preserve"> на условиях </w:t>
      </w:r>
      <w:proofErr w:type="spellStart"/>
      <w:r w:rsidRPr="00C73F5A">
        <w:t>софинансирования</w:t>
      </w:r>
      <w:proofErr w:type="spellEnd"/>
      <w:r w:rsidRPr="00C73F5A">
        <w:t xml:space="preserve"> по предложению главного распорядителя средств бюджета </w:t>
      </w:r>
      <w:r>
        <w:t>муниципального района.</w:t>
      </w:r>
    </w:p>
    <w:p w14:paraId="7665A824" w14:textId="77777777" w:rsidR="00BF1138" w:rsidRDefault="00BF1138" w:rsidP="00BF1138">
      <w:pPr>
        <w:rPr>
          <w:szCs w:val="28"/>
        </w:rPr>
      </w:pPr>
      <w:r>
        <w:t xml:space="preserve">г) </w:t>
      </w:r>
      <w:r w:rsidRPr="004B708B">
        <w:rPr>
          <w:szCs w:val="28"/>
        </w:rPr>
        <w:t xml:space="preserve">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</w:t>
      </w:r>
      <w:r w:rsidRPr="004B708B">
        <w:rPr>
          <w:szCs w:val="28"/>
        </w:rPr>
        <w:lastRenderedPageBreak/>
        <w:t>за счет перераспределения средств, зарезервированных в составе утвержденных бюджетных ассигнований;</w:t>
      </w:r>
    </w:p>
    <w:p w14:paraId="34F05D52" w14:textId="77777777" w:rsidR="00BF1138" w:rsidRDefault="00BF1138" w:rsidP="00BF1138">
      <w:pPr>
        <w:contextualSpacing/>
        <w:rPr>
          <w:szCs w:val="28"/>
        </w:rPr>
      </w:pPr>
      <w:r>
        <w:rPr>
          <w:szCs w:val="28"/>
        </w:rPr>
        <w:t xml:space="preserve">д) </w:t>
      </w:r>
      <w:r w:rsidRPr="004B708B">
        <w:rPr>
          <w:szCs w:val="28"/>
        </w:rPr>
        <w:t>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</w:t>
      </w:r>
      <w:r>
        <w:rPr>
          <w:szCs w:val="28"/>
        </w:rPr>
        <w:t>;</w:t>
      </w:r>
    </w:p>
    <w:p w14:paraId="0438F087" w14:textId="77777777" w:rsidR="00BF1138" w:rsidRPr="004B708B" w:rsidRDefault="00BF1138" w:rsidP="00BF113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14:paraId="17702770" w14:textId="77777777" w:rsidR="00BF1138" w:rsidRPr="004B708B" w:rsidRDefault="00BF1138" w:rsidP="00BF113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ж)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14:paraId="44A5B699" w14:textId="77777777" w:rsidR="00BF1138" w:rsidRPr="004B708B" w:rsidRDefault="00BF1138" w:rsidP="00BF113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з) перераспределения бюджетных ассигнований, предоставляемых на конкурсной основе;</w:t>
      </w:r>
    </w:p>
    <w:p w14:paraId="245AED4A" w14:textId="77777777" w:rsidR="00BF1138" w:rsidRDefault="00BF1138" w:rsidP="00BF1138">
      <w:pPr>
        <w:ind w:firstLine="709"/>
        <w:contextualSpacing/>
      </w:pPr>
      <w:r>
        <w:rPr>
          <w:szCs w:val="28"/>
        </w:rPr>
        <w:t xml:space="preserve">и) </w:t>
      </w:r>
      <w:r>
        <w:t>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14:paraId="4F4E0454" w14:textId="77777777" w:rsidR="00BF1138" w:rsidRDefault="00BF1138" w:rsidP="00BF1138">
      <w:pPr>
        <w:ind w:firstLine="709"/>
        <w:contextualSpacing/>
      </w:pPr>
      <w:r>
        <w:t>к) изменения типа (подведомственности) муниципальных учреждений;</w:t>
      </w:r>
    </w:p>
    <w:p w14:paraId="7F08D930" w14:textId="77777777" w:rsidR="00BF1138" w:rsidRDefault="00BF1138" w:rsidP="00BF1138">
      <w:pPr>
        <w:ind w:firstLine="709"/>
        <w:contextualSpacing/>
        <w:rPr>
          <w:spacing w:val="-4"/>
        </w:rPr>
      </w:pPr>
      <w:r>
        <w:lastRenderedPageBreak/>
        <w:t>л)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14:paraId="1180FC01" w14:textId="77777777" w:rsidR="00BF1138" w:rsidRDefault="00BF1138" w:rsidP="00BF1138">
      <w:pPr>
        <w:ind w:firstLine="709"/>
        <w:contextualSpacing/>
        <w:rPr>
          <w:spacing w:val="-4"/>
        </w:rPr>
      </w:pPr>
      <w:r>
        <w:rPr>
          <w:spacing w:val="-4"/>
        </w:rPr>
        <w:t xml:space="preserve">м)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>
        <w:rPr>
          <w:spacing w:val="-4"/>
        </w:rPr>
        <w:t>.</w:t>
      </w:r>
    </w:p>
    <w:p w14:paraId="1C5065B1" w14:textId="77777777" w:rsidR="00BF1138" w:rsidRDefault="00BF1138" w:rsidP="00BF1138">
      <w:pPr>
        <w:ind w:firstLine="709"/>
        <w:contextualSpacing/>
        <w:rPr>
          <w:spacing w:val="-4"/>
        </w:rPr>
      </w:pPr>
      <w:r>
        <w:rPr>
          <w:spacing w:val="-4"/>
        </w:rPr>
        <w:t xml:space="preserve">Средства местного бюджета, указанные в пункте </w:t>
      </w:r>
      <w:r w:rsidR="00CA74CA">
        <w:rPr>
          <w:spacing w:val="-4"/>
        </w:rPr>
        <w:t>ж)</w:t>
      </w:r>
      <w:r>
        <w:rPr>
          <w:spacing w:val="-4"/>
        </w:rPr>
        <w:t>, предусматриваются соответствующему финансовому органу в случаях, установленных муниципальным правовым актом представительного органа муниципального образования, регулирующим бюджетные правоотношения (за исключением решения о бюджете), главному распорядителю бюджетных средств.</w:t>
      </w:r>
    </w:p>
    <w:p w14:paraId="5359FB09" w14:textId="77777777" w:rsidR="00BF1138" w:rsidRDefault="00BF1138" w:rsidP="00BF1138">
      <w:pPr>
        <w:ind w:firstLine="709"/>
        <w:contextualSpacing/>
      </w:pPr>
      <w:r>
        <w:rPr>
          <w:spacing w:val="-4"/>
        </w:rPr>
        <w:t xml:space="preserve">Порядок использования (порядок принятия решений об использовании, о перераспределении) указанных в пункте ж) средств устанавливается администрацией муниципального района, за исключением случаев, установленных </w:t>
      </w:r>
      <w:r>
        <w:t>Бюджетным Кодексом РФ.</w:t>
      </w:r>
    </w:p>
    <w:p w14:paraId="3E0069E7" w14:textId="77777777" w:rsidR="00BF1138" w:rsidRDefault="00BF1138" w:rsidP="00BF1138">
      <w:pPr>
        <w:ind w:firstLine="709"/>
        <w:contextualSpacing/>
      </w:pPr>
      <w: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</w:t>
      </w:r>
      <w:r>
        <w:lastRenderedPageBreak/>
        <w:t>бюджетных ассигнований, утвержденных решением о бюджете, за исключением оснований, установленных пунктами к) и м)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14:paraId="30EB9065" w14:textId="77777777" w:rsidR="00BF1138" w:rsidRDefault="00BF1138" w:rsidP="00BF1138">
      <w:pPr>
        <w:ind w:firstLine="709"/>
        <w:contextualSpacing/>
      </w:pPr>
      <w: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14:paraId="34CB1F2F" w14:textId="0555942F" w:rsidR="000A4BD0" w:rsidRPr="000A4BD0" w:rsidRDefault="006C689E" w:rsidP="00EA2055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A4BD0" w:rsidRPr="000A4B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A4BD0" w:rsidRPr="000A4BD0">
        <w:rPr>
          <w:rFonts w:ascii="Times New Roman" w:hAnsi="Times New Roman" w:cs="Times New Roman"/>
          <w:sz w:val="28"/>
          <w:szCs w:val="28"/>
        </w:rPr>
        <w:t xml:space="preserve">е допускать принятия решений, влекущих за собой увеличение численности муниципальных </w:t>
      </w:r>
      <w:proofErr w:type="gramStart"/>
      <w:r w:rsidR="000A4BD0" w:rsidRPr="000A4BD0">
        <w:rPr>
          <w:rFonts w:ascii="Times New Roman" w:hAnsi="Times New Roman" w:cs="Times New Roman"/>
          <w:sz w:val="28"/>
          <w:szCs w:val="28"/>
        </w:rPr>
        <w:t xml:space="preserve">служащих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6F7828F6" w14:textId="2EB8EF98" w:rsidR="00F35648" w:rsidRPr="00F35648" w:rsidRDefault="006C689E" w:rsidP="00EA2055">
      <w:pPr>
        <w:pStyle w:val="Con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409CF" w:rsidRPr="00F35648">
        <w:rPr>
          <w:rFonts w:ascii="Times New Roman" w:hAnsi="Times New Roman" w:cs="Times New Roman"/>
          <w:sz w:val="28"/>
          <w:szCs w:val="28"/>
        </w:rPr>
        <w:t>. 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Настоящее решение Совета </w:t>
      </w:r>
      <w:r w:rsidR="008B4CE1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647CA3">
        <w:rPr>
          <w:rFonts w:ascii="Times New Roman" w:hAnsi="Times New Roman" w:cs="Times New Roman"/>
          <w:sz w:val="28"/>
          <w:szCs w:val="28"/>
        </w:rPr>
        <w:t>Номоконовское</w:t>
      </w:r>
      <w:r w:rsidR="008B4C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648" w:rsidRPr="00F35648">
        <w:rPr>
          <w:rFonts w:ascii="Times New Roman" w:hAnsi="Times New Roman" w:cs="Times New Roman"/>
          <w:sz w:val="28"/>
          <w:szCs w:val="28"/>
        </w:rPr>
        <w:t>вступает в силу с 1 января 202</w:t>
      </w:r>
      <w:r w:rsidR="00F02031">
        <w:rPr>
          <w:rFonts w:ascii="Times New Roman" w:hAnsi="Times New Roman" w:cs="Times New Roman"/>
          <w:sz w:val="28"/>
          <w:szCs w:val="28"/>
        </w:rPr>
        <w:t>5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FC84BDE" w14:textId="77777777"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14:paraId="72137011" w14:textId="77777777"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14:paraId="6EBF3615" w14:textId="77777777"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14:paraId="67F7FDE2" w14:textId="3112390F" w:rsidR="006C689E" w:rsidRDefault="00122D8E" w:rsidP="00F35648">
      <w:pPr>
        <w:pStyle w:val="affff3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 xml:space="preserve"> Председатель Совета сельского поселения </w:t>
      </w:r>
    </w:p>
    <w:p w14:paraId="3BD5B32A" w14:textId="2323C4B3" w:rsidR="00A920BA" w:rsidRDefault="006C689E" w:rsidP="00647CA3">
      <w:pPr>
        <w:pStyle w:val="affff3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>«</w:t>
      </w:r>
      <w:r w:rsidR="00647CA3">
        <w:rPr>
          <w:szCs w:val="28"/>
        </w:rPr>
        <w:t>Номоконовское</w:t>
      </w:r>
      <w:r>
        <w:rPr>
          <w:szCs w:val="28"/>
        </w:rPr>
        <w:t xml:space="preserve">»                   </w:t>
      </w:r>
      <w:r w:rsidR="00F35648" w:rsidRPr="00F35648">
        <w:rPr>
          <w:szCs w:val="28"/>
        </w:rPr>
        <w:tab/>
      </w:r>
      <w:r w:rsidR="00F35648" w:rsidRPr="00F35648">
        <w:rPr>
          <w:szCs w:val="28"/>
        </w:rPr>
        <w:tab/>
      </w:r>
      <w:r w:rsidR="00F35648" w:rsidRP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 w:rsidRPr="00F35648">
        <w:rPr>
          <w:szCs w:val="28"/>
        </w:rPr>
        <w:tab/>
      </w:r>
      <w:r w:rsidR="00F35648" w:rsidRPr="00F35648">
        <w:rPr>
          <w:szCs w:val="28"/>
        </w:rPr>
        <w:tab/>
      </w:r>
      <w:r w:rsidR="00647CA3">
        <w:rPr>
          <w:szCs w:val="28"/>
        </w:rPr>
        <w:t>С.В.</w:t>
      </w:r>
      <w:r w:rsidR="00122D8E">
        <w:rPr>
          <w:szCs w:val="28"/>
        </w:rPr>
        <w:t xml:space="preserve"> </w:t>
      </w:r>
      <w:bookmarkStart w:id="1" w:name="_GoBack"/>
      <w:bookmarkEnd w:id="1"/>
      <w:r w:rsidR="00647CA3">
        <w:rPr>
          <w:szCs w:val="28"/>
        </w:rPr>
        <w:t>Алексеева</w:t>
      </w:r>
    </w:p>
    <w:sectPr w:rsidR="00A920BA" w:rsidSect="00132A6F">
      <w:footerReference w:type="default" r:id="rId8"/>
      <w:pgSz w:w="11907" w:h="16840" w:code="9"/>
      <w:pgMar w:top="1134" w:right="851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CA76E" w14:textId="77777777" w:rsidR="00294BFF" w:rsidRDefault="00294BFF">
      <w:r>
        <w:separator/>
      </w:r>
    </w:p>
  </w:endnote>
  <w:endnote w:type="continuationSeparator" w:id="0">
    <w:p w14:paraId="4D5F99DF" w14:textId="77777777" w:rsidR="00294BFF" w:rsidRDefault="00294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007458"/>
      <w:docPartObj>
        <w:docPartGallery w:val="Page Numbers (Bottom of Page)"/>
        <w:docPartUnique/>
      </w:docPartObj>
    </w:sdtPr>
    <w:sdtEndPr/>
    <w:sdtContent>
      <w:p w14:paraId="030EEF39" w14:textId="77777777" w:rsidR="00BF1138" w:rsidRDefault="004B6984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D8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EFC1D05" w14:textId="77777777" w:rsidR="00BF1138" w:rsidRDefault="00BF1138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27965" w14:textId="77777777" w:rsidR="00294BFF" w:rsidRDefault="00294BFF">
      <w:r>
        <w:separator/>
      </w:r>
    </w:p>
  </w:footnote>
  <w:footnote w:type="continuationSeparator" w:id="0">
    <w:p w14:paraId="28242BD9" w14:textId="77777777" w:rsidR="00294BFF" w:rsidRDefault="00294BFF">
      <w:r>
        <w:continuationSeparator/>
      </w:r>
    </w:p>
  </w:footnote>
  <w:footnote w:type="continuationNotice" w:id="1">
    <w:p w14:paraId="025EB0CF" w14:textId="77777777" w:rsidR="00294BFF" w:rsidRDefault="00294BF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2D8E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BFF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CA3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89E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479C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CE1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4AEE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335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B79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491B3"/>
  <w15:docId w15:val="{DA190B13-ACB1-4659-B793-8D048793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4DFACC84-C975-481D-9584-5E20F84F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9457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СП Номоконовское</cp:lastModifiedBy>
  <cp:revision>6</cp:revision>
  <cp:lastPrinted>2023-07-15T00:42:00Z</cp:lastPrinted>
  <dcterms:created xsi:type="dcterms:W3CDTF">2024-11-17T11:56:00Z</dcterms:created>
  <dcterms:modified xsi:type="dcterms:W3CDTF">2024-11-20T02:55:00Z</dcterms:modified>
</cp:coreProperties>
</file>